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C091A" w14:textId="28847A33" w:rsidR="004240F9" w:rsidRPr="00C70FCF" w:rsidRDefault="004240F9" w:rsidP="004240F9">
      <w:pPr>
        <w:pStyle w:val="NormalWeb"/>
        <w:rPr>
          <w:rFonts w:ascii="Segoe UI" w:hAnsi="Segoe UI" w:cs="Segoe UI"/>
          <w:sz w:val="36"/>
          <w:szCs w:val="36"/>
        </w:rPr>
      </w:pPr>
      <w:r w:rsidRPr="00C70FCF">
        <w:rPr>
          <w:rStyle w:val="Strong"/>
          <w:rFonts w:ascii="Segoe UI" w:hAnsi="Segoe UI" w:cs="Segoe UI"/>
          <w:sz w:val="36"/>
          <w:szCs w:val="36"/>
        </w:rPr>
        <w:t>Medication Policy (EYFS September 2025)</w:t>
      </w:r>
    </w:p>
    <w:p w14:paraId="7AA627CC" w14:textId="641D1B2F"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Policy Statement:</w:t>
      </w:r>
      <w:r w:rsidRPr="00C70FCF">
        <w:rPr>
          <w:rFonts w:ascii="Segoe UI" w:hAnsi="Segoe UI" w:cs="Segoe UI"/>
          <w:sz w:val="28"/>
          <w:szCs w:val="28"/>
        </w:rPr>
        <w:br/>
        <w:t xml:space="preserve">At </w:t>
      </w:r>
      <w:r w:rsidR="00145BA8">
        <w:rPr>
          <w:rFonts w:ascii="Segoe UI" w:hAnsi="Segoe UI" w:cs="Segoe UI"/>
          <w:sz w:val="28"/>
          <w:szCs w:val="28"/>
        </w:rPr>
        <w:t>Little Acorns preschool</w:t>
      </w:r>
      <w:r w:rsidRPr="00C70FCF">
        <w:rPr>
          <w:rFonts w:ascii="Segoe UI" w:hAnsi="Segoe UI" w:cs="Segoe UI"/>
          <w:sz w:val="28"/>
          <w:szCs w:val="28"/>
        </w:rPr>
        <w:t>, we prioritise the health and safety of all children in our care. This policy outlines our procedures for administering medication to children when necessary, ensuring medication is managed safely, responsibly, and in alignment with EYFS 2025 guidance.</w:t>
      </w:r>
    </w:p>
    <w:p w14:paraId="5351B8F7" w14:textId="7777777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Administering Medication:</w:t>
      </w:r>
    </w:p>
    <w:p w14:paraId="0131BF50" w14:textId="565CDBE3" w:rsidR="004240F9" w:rsidRPr="00C70FCF" w:rsidRDefault="004240F9" w:rsidP="004240F9">
      <w:pPr>
        <w:pStyle w:val="NormalWeb"/>
        <w:numPr>
          <w:ilvl w:val="0"/>
          <w:numId w:val="8"/>
        </w:numPr>
        <w:rPr>
          <w:rFonts w:ascii="Segoe UI" w:hAnsi="Segoe UI" w:cs="Segoe UI"/>
          <w:sz w:val="28"/>
          <w:szCs w:val="28"/>
        </w:rPr>
      </w:pPr>
      <w:r w:rsidRPr="00C70FCF">
        <w:rPr>
          <w:rFonts w:ascii="Segoe UI" w:hAnsi="Segoe UI" w:cs="Segoe UI"/>
          <w:sz w:val="28"/>
          <w:szCs w:val="28"/>
        </w:rPr>
        <w:t xml:space="preserve">Only </w:t>
      </w:r>
      <w:r w:rsidR="00145BA8">
        <w:rPr>
          <w:rFonts w:ascii="Segoe UI" w:hAnsi="Segoe UI" w:cs="Segoe UI"/>
          <w:sz w:val="28"/>
          <w:szCs w:val="28"/>
        </w:rPr>
        <w:t xml:space="preserve">medically </w:t>
      </w:r>
      <w:r w:rsidRPr="00C70FCF">
        <w:rPr>
          <w:rFonts w:ascii="Segoe UI" w:hAnsi="Segoe UI" w:cs="Segoe UI"/>
          <w:sz w:val="28"/>
          <w:szCs w:val="28"/>
        </w:rPr>
        <w:t>prescribed medication will be administered to children in our care.</w:t>
      </w:r>
    </w:p>
    <w:p w14:paraId="6C8522E5" w14:textId="77777777" w:rsidR="004240F9" w:rsidRPr="00C70FCF" w:rsidRDefault="004240F9" w:rsidP="004240F9">
      <w:pPr>
        <w:pStyle w:val="NormalWeb"/>
        <w:numPr>
          <w:ilvl w:val="0"/>
          <w:numId w:val="8"/>
        </w:numPr>
        <w:rPr>
          <w:rFonts w:ascii="Segoe UI" w:hAnsi="Segoe UI" w:cs="Segoe UI"/>
          <w:sz w:val="28"/>
          <w:szCs w:val="28"/>
        </w:rPr>
      </w:pPr>
      <w:r w:rsidRPr="00C70FCF">
        <w:rPr>
          <w:rFonts w:ascii="Segoe UI" w:hAnsi="Segoe UI" w:cs="Segoe UI"/>
          <w:sz w:val="28"/>
          <w:szCs w:val="28"/>
        </w:rPr>
        <w:t>Non-prescription medication (e.g., over-the-counter medicines) will be administered only with written consent from the child's parent or legal guardian.</w:t>
      </w:r>
    </w:p>
    <w:p w14:paraId="4A98AC4B" w14:textId="77777777" w:rsidR="004240F9" w:rsidRPr="00C70FCF" w:rsidRDefault="004240F9" w:rsidP="004240F9">
      <w:pPr>
        <w:pStyle w:val="NormalWeb"/>
        <w:numPr>
          <w:ilvl w:val="0"/>
          <w:numId w:val="8"/>
        </w:numPr>
        <w:rPr>
          <w:rFonts w:ascii="Segoe UI" w:hAnsi="Segoe UI" w:cs="Segoe UI"/>
          <w:sz w:val="28"/>
          <w:szCs w:val="28"/>
        </w:rPr>
      </w:pPr>
      <w:r w:rsidRPr="00C70FCF">
        <w:rPr>
          <w:rFonts w:ascii="Segoe UI" w:hAnsi="Segoe UI" w:cs="Segoe UI"/>
          <w:sz w:val="28"/>
          <w:szCs w:val="28"/>
        </w:rPr>
        <w:t>Staff members administering medication will be trained in medication administration and will adhere to dosage and timing instructions provided by parents or legal guardians.</w:t>
      </w:r>
    </w:p>
    <w:p w14:paraId="5E169D6C" w14:textId="2EDA0E8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Medication Authorisation:</w:t>
      </w:r>
    </w:p>
    <w:p w14:paraId="24A232D2" w14:textId="5D503456" w:rsidR="004240F9" w:rsidRPr="00C70FCF" w:rsidRDefault="004240F9" w:rsidP="004240F9">
      <w:pPr>
        <w:pStyle w:val="NormalWeb"/>
        <w:numPr>
          <w:ilvl w:val="0"/>
          <w:numId w:val="9"/>
        </w:numPr>
        <w:rPr>
          <w:rFonts w:ascii="Segoe UI" w:hAnsi="Segoe UI" w:cs="Segoe UI"/>
          <w:sz w:val="28"/>
          <w:szCs w:val="28"/>
        </w:rPr>
      </w:pPr>
      <w:r w:rsidRPr="00C70FCF">
        <w:rPr>
          <w:rFonts w:ascii="Segoe UI" w:hAnsi="Segoe UI" w:cs="Segoe UI"/>
          <w:sz w:val="28"/>
          <w:szCs w:val="28"/>
        </w:rPr>
        <w:t xml:space="preserve">Parents or legal guardians must provide written consent and complete a </w:t>
      </w:r>
      <w:r w:rsidRPr="00145BA8">
        <w:rPr>
          <w:rFonts w:ascii="Segoe UI" w:hAnsi="Segoe UI" w:cs="Segoe UI"/>
          <w:sz w:val="28"/>
          <w:szCs w:val="28"/>
          <w:u w:val="single"/>
        </w:rPr>
        <w:t>medication authorisation form</w:t>
      </w:r>
      <w:r w:rsidRPr="00C70FCF">
        <w:rPr>
          <w:rFonts w:ascii="Segoe UI" w:hAnsi="Segoe UI" w:cs="Segoe UI"/>
          <w:sz w:val="28"/>
          <w:szCs w:val="28"/>
        </w:rPr>
        <w:t xml:space="preserve"> for each medication that requires administration.</w:t>
      </w:r>
    </w:p>
    <w:p w14:paraId="7D845C0E" w14:textId="0BB7B599" w:rsidR="004240F9" w:rsidRPr="00C70FCF" w:rsidRDefault="004240F9" w:rsidP="004240F9">
      <w:pPr>
        <w:pStyle w:val="NormalWeb"/>
        <w:numPr>
          <w:ilvl w:val="0"/>
          <w:numId w:val="9"/>
        </w:numPr>
        <w:rPr>
          <w:rFonts w:ascii="Segoe UI" w:hAnsi="Segoe UI" w:cs="Segoe UI"/>
          <w:sz w:val="28"/>
          <w:szCs w:val="28"/>
        </w:rPr>
      </w:pPr>
      <w:r w:rsidRPr="00C70FCF">
        <w:rPr>
          <w:rFonts w:ascii="Segoe UI" w:hAnsi="Segoe UI" w:cs="Segoe UI"/>
          <w:sz w:val="28"/>
          <w:szCs w:val="28"/>
        </w:rPr>
        <w:t>The medication authorisation form must include the child's name, medication name, dosage, administration instructions, possible side effects, and parental signature.</w:t>
      </w:r>
    </w:p>
    <w:p w14:paraId="59CC8703" w14:textId="2020A6FC" w:rsidR="004240F9" w:rsidRPr="00C70FCF" w:rsidRDefault="004240F9" w:rsidP="004240F9">
      <w:pPr>
        <w:pStyle w:val="NormalWeb"/>
        <w:numPr>
          <w:ilvl w:val="0"/>
          <w:numId w:val="9"/>
        </w:numPr>
        <w:rPr>
          <w:rFonts w:ascii="Segoe UI" w:hAnsi="Segoe UI" w:cs="Segoe UI"/>
          <w:sz w:val="28"/>
          <w:szCs w:val="28"/>
        </w:rPr>
      </w:pPr>
      <w:r w:rsidRPr="00C70FCF">
        <w:rPr>
          <w:rFonts w:ascii="Segoe UI" w:hAnsi="Segoe UI" w:cs="Segoe UI"/>
          <w:sz w:val="28"/>
          <w:szCs w:val="28"/>
        </w:rPr>
        <w:t>Medication authorisation forms must be updated whenever there are changes to the child's medication or dosage.</w:t>
      </w:r>
    </w:p>
    <w:p w14:paraId="166456BC" w14:textId="7777777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Medication Storage:</w:t>
      </w:r>
    </w:p>
    <w:p w14:paraId="22601934" w14:textId="77777777" w:rsidR="004240F9" w:rsidRPr="00C70FCF" w:rsidRDefault="004240F9" w:rsidP="004240F9">
      <w:pPr>
        <w:pStyle w:val="NormalWeb"/>
        <w:numPr>
          <w:ilvl w:val="0"/>
          <w:numId w:val="10"/>
        </w:numPr>
        <w:rPr>
          <w:rFonts w:ascii="Segoe UI" w:hAnsi="Segoe UI" w:cs="Segoe UI"/>
          <w:sz w:val="28"/>
          <w:szCs w:val="28"/>
        </w:rPr>
      </w:pPr>
      <w:r w:rsidRPr="00C70FCF">
        <w:rPr>
          <w:rFonts w:ascii="Segoe UI" w:hAnsi="Segoe UI" w:cs="Segoe UI"/>
          <w:sz w:val="28"/>
          <w:szCs w:val="28"/>
        </w:rPr>
        <w:t>All medication will be securely stored in a designated area out of reach of children.</w:t>
      </w:r>
    </w:p>
    <w:p w14:paraId="5BB3AE7D" w14:textId="77777777" w:rsidR="004240F9" w:rsidRPr="00C70FCF" w:rsidRDefault="004240F9" w:rsidP="004240F9">
      <w:pPr>
        <w:pStyle w:val="NormalWeb"/>
        <w:numPr>
          <w:ilvl w:val="0"/>
          <w:numId w:val="10"/>
        </w:numPr>
        <w:rPr>
          <w:rFonts w:ascii="Segoe UI" w:hAnsi="Segoe UI" w:cs="Segoe UI"/>
          <w:sz w:val="28"/>
          <w:szCs w:val="28"/>
        </w:rPr>
      </w:pPr>
      <w:r w:rsidRPr="00C70FCF">
        <w:rPr>
          <w:rFonts w:ascii="Segoe UI" w:hAnsi="Segoe UI" w:cs="Segoe UI"/>
          <w:sz w:val="28"/>
          <w:szCs w:val="28"/>
        </w:rPr>
        <w:t>Medications requiring refrigeration will be stored in a clearly labelled, separate container or fridge.</w:t>
      </w:r>
    </w:p>
    <w:p w14:paraId="1739E002" w14:textId="77777777" w:rsidR="004240F9" w:rsidRPr="00145BA8" w:rsidRDefault="004240F9" w:rsidP="004240F9">
      <w:pPr>
        <w:pStyle w:val="NormalWeb"/>
        <w:numPr>
          <w:ilvl w:val="0"/>
          <w:numId w:val="10"/>
        </w:numPr>
        <w:rPr>
          <w:rFonts w:ascii="Segoe UI" w:hAnsi="Segoe UI" w:cs="Segoe UI"/>
          <w:sz w:val="28"/>
          <w:szCs w:val="28"/>
          <w:u w:val="single"/>
        </w:rPr>
      </w:pPr>
      <w:r w:rsidRPr="00C70FCF">
        <w:rPr>
          <w:rFonts w:ascii="Segoe UI" w:hAnsi="Segoe UI" w:cs="Segoe UI"/>
          <w:sz w:val="28"/>
          <w:szCs w:val="28"/>
        </w:rPr>
        <w:lastRenderedPageBreak/>
        <w:t xml:space="preserve">Medication will remain in its original packaging with the </w:t>
      </w:r>
      <w:r w:rsidRPr="00145BA8">
        <w:rPr>
          <w:rFonts w:ascii="Segoe UI" w:hAnsi="Segoe UI" w:cs="Segoe UI"/>
          <w:sz w:val="28"/>
          <w:szCs w:val="28"/>
          <w:u w:val="single"/>
        </w:rPr>
        <w:t>original label intact, clearly indicating the child's name and dosage.</w:t>
      </w:r>
    </w:p>
    <w:p w14:paraId="2253641A" w14:textId="7777777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Medication Administration Record (MAR):</w:t>
      </w:r>
    </w:p>
    <w:p w14:paraId="7433F5D6" w14:textId="77777777" w:rsidR="004240F9" w:rsidRPr="00C70FCF" w:rsidRDefault="004240F9" w:rsidP="004240F9">
      <w:pPr>
        <w:pStyle w:val="NormalWeb"/>
        <w:numPr>
          <w:ilvl w:val="0"/>
          <w:numId w:val="11"/>
        </w:numPr>
        <w:rPr>
          <w:rFonts w:ascii="Segoe UI" w:hAnsi="Segoe UI" w:cs="Segoe UI"/>
          <w:sz w:val="28"/>
          <w:szCs w:val="28"/>
        </w:rPr>
      </w:pPr>
      <w:r w:rsidRPr="00C70FCF">
        <w:rPr>
          <w:rFonts w:ascii="Segoe UI" w:hAnsi="Segoe UI" w:cs="Segoe UI"/>
          <w:sz w:val="28"/>
          <w:szCs w:val="28"/>
        </w:rPr>
        <w:t>A Medication Administration Record (MAR) will be maintained for each child receiving medication.</w:t>
      </w:r>
    </w:p>
    <w:p w14:paraId="086AFC05" w14:textId="77777777" w:rsidR="004240F9" w:rsidRPr="00C70FCF" w:rsidRDefault="004240F9" w:rsidP="004240F9">
      <w:pPr>
        <w:pStyle w:val="NormalWeb"/>
        <w:numPr>
          <w:ilvl w:val="0"/>
          <w:numId w:val="11"/>
        </w:numPr>
        <w:rPr>
          <w:rFonts w:ascii="Segoe UI" w:hAnsi="Segoe UI" w:cs="Segoe UI"/>
          <w:sz w:val="28"/>
          <w:szCs w:val="28"/>
        </w:rPr>
      </w:pPr>
      <w:r w:rsidRPr="00C70FCF">
        <w:rPr>
          <w:rFonts w:ascii="Segoe UI" w:hAnsi="Segoe UI" w:cs="Segoe UI"/>
          <w:sz w:val="28"/>
          <w:szCs w:val="28"/>
        </w:rPr>
        <w:t>The MAR will record the date and time medication is administered, dosage given, and initials of the administering staff member.</w:t>
      </w:r>
    </w:p>
    <w:p w14:paraId="56FF1585" w14:textId="7777777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Medication Expiry and Disposal:</w:t>
      </w:r>
    </w:p>
    <w:p w14:paraId="12E976F2" w14:textId="77777777" w:rsidR="004240F9" w:rsidRPr="00C70FCF" w:rsidRDefault="004240F9" w:rsidP="004240F9">
      <w:pPr>
        <w:pStyle w:val="NormalWeb"/>
        <w:numPr>
          <w:ilvl w:val="0"/>
          <w:numId w:val="13"/>
        </w:numPr>
        <w:rPr>
          <w:rFonts w:ascii="Segoe UI" w:hAnsi="Segoe UI" w:cs="Segoe UI"/>
          <w:sz w:val="28"/>
          <w:szCs w:val="28"/>
        </w:rPr>
      </w:pPr>
      <w:r w:rsidRPr="00C70FCF">
        <w:rPr>
          <w:rFonts w:ascii="Segoe UI" w:hAnsi="Segoe UI" w:cs="Segoe UI"/>
          <w:sz w:val="28"/>
          <w:szCs w:val="28"/>
        </w:rPr>
        <w:t>Expired or unnecessary medications will be returned to the parent or legal guardian for proper disposal.</w:t>
      </w:r>
    </w:p>
    <w:p w14:paraId="2184DD69" w14:textId="77777777" w:rsidR="004240F9" w:rsidRPr="00C70FCF" w:rsidRDefault="004240F9" w:rsidP="004240F9">
      <w:pPr>
        <w:pStyle w:val="NormalWeb"/>
        <w:numPr>
          <w:ilvl w:val="0"/>
          <w:numId w:val="13"/>
        </w:numPr>
        <w:rPr>
          <w:rFonts w:ascii="Segoe UI" w:hAnsi="Segoe UI" w:cs="Segoe UI"/>
          <w:sz w:val="28"/>
          <w:szCs w:val="28"/>
        </w:rPr>
      </w:pPr>
      <w:r w:rsidRPr="00C70FCF">
        <w:rPr>
          <w:rFonts w:ascii="Segoe UI" w:hAnsi="Segoe UI" w:cs="Segoe UI"/>
          <w:sz w:val="28"/>
          <w:szCs w:val="28"/>
        </w:rPr>
        <w:t>Medication past its expiration date or damaged medication will not be administered.</w:t>
      </w:r>
    </w:p>
    <w:p w14:paraId="012EC12B" w14:textId="7777777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Emergency Medications:</w:t>
      </w:r>
    </w:p>
    <w:p w14:paraId="79B52EB0" w14:textId="2B67E462" w:rsidR="004240F9" w:rsidRPr="00C70FCF" w:rsidRDefault="004240F9" w:rsidP="004240F9">
      <w:pPr>
        <w:pStyle w:val="NormalWeb"/>
        <w:numPr>
          <w:ilvl w:val="0"/>
          <w:numId w:val="14"/>
        </w:numPr>
        <w:rPr>
          <w:rFonts w:ascii="Segoe UI" w:hAnsi="Segoe UI" w:cs="Segoe UI"/>
          <w:sz w:val="28"/>
          <w:szCs w:val="28"/>
        </w:rPr>
      </w:pPr>
      <w:r w:rsidRPr="00C70FCF">
        <w:rPr>
          <w:rFonts w:ascii="Segoe UI" w:hAnsi="Segoe UI" w:cs="Segoe UI"/>
          <w:sz w:val="28"/>
          <w:szCs w:val="28"/>
        </w:rPr>
        <w:t>Parents or legal guardians must provide written authorisation for administering emergency medication (e.g., EpiPen for severe allergies).</w:t>
      </w:r>
    </w:p>
    <w:p w14:paraId="36CD0C40" w14:textId="77777777" w:rsidR="004240F9" w:rsidRPr="00C70FCF" w:rsidRDefault="004240F9" w:rsidP="004240F9">
      <w:pPr>
        <w:pStyle w:val="NormalWeb"/>
        <w:numPr>
          <w:ilvl w:val="0"/>
          <w:numId w:val="14"/>
        </w:numPr>
        <w:rPr>
          <w:rFonts w:ascii="Segoe UI" w:hAnsi="Segoe UI" w:cs="Segoe UI"/>
          <w:sz w:val="28"/>
          <w:szCs w:val="28"/>
        </w:rPr>
      </w:pPr>
      <w:r w:rsidRPr="00C70FCF">
        <w:rPr>
          <w:rFonts w:ascii="Segoe UI" w:hAnsi="Segoe UI" w:cs="Segoe UI"/>
          <w:sz w:val="28"/>
          <w:szCs w:val="28"/>
        </w:rPr>
        <w:t>Emergency medications will be stored in an easily accessible, labelled container in a secure location, and staff members will receive appropriate training.</w:t>
      </w:r>
    </w:p>
    <w:p w14:paraId="735BD16F" w14:textId="77777777" w:rsidR="004240F9" w:rsidRPr="00C70FCF" w:rsidRDefault="004240F9" w:rsidP="004240F9">
      <w:pPr>
        <w:pStyle w:val="NormalWeb"/>
        <w:rPr>
          <w:rFonts w:ascii="Segoe UI" w:hAnsi="Segoe UI" w:cs="Segoe UI"/>
          <w:sz w:val="28"/>
          <w:szCs w:val="28"/>
        </w:rPr>
      </w:pPr>
      <w:r w:rsidRPr="00C70FCF">
        <w:rPr>
          <w:rStyle w:val="Strong"/>
          <w:rFonts w:ascii="Segoe UI" w:hAnsi="Segoe UI" w:cs="Segoe UI"/>
          <w:sz w:val="28"/>
          <w:szCs w:val="28"/>
        </w:rPr>
        <w:t>Alignment with EYFS 2025 Changes:</w:t>
      </w:r>
    </w:p>
    <w:p w14:paraId="247E7587" w14:textId="77777777" w:rsidR="004240F9" w:rsidRPr="00C70FCF" w:rsidRDefault="004240F9" w:rsidP="004240F9">
      <w:pPr>
        <w:pStyle w:val="NormalWeb"/>
        <w:numPr>
          <w:ilvl w:val="0"/>
          <w:numId w:val="15"/>
        </w:numPr>
        <w:rPr>
          <w:rFonts w:ascii="Segoe UI" w:hAnsi="Segoe UI" w:cs="Segoe UI"/>
          <w:sz w:val="28"/>
          <w:szCs w:val="28"/>
        </w:rPr>
      </w:pPr>
      <w:r w:rsidRPr="00C70FCF">
        <w:rPr>
          <w:rFonts w:ascii="Segoe UI" w:hAnsi="Segoe UI" w:cs="Segoe UI"/>
          <w:sz w:val="28"/>
          <w:szCs w:val="28"/>
        </w:rPr>
        <w:t>This policy aligns with EYFS 2025 by emphasising clear communication with parents, rigorous medication management, and ensuring ongoing staff training to uphold high standards in health and safety practices.</w:t>
      </w:r>
    </w:p>
    <w:p w14:paraId="149BCAE1" w14:textId="049AC9F3" w:rsidR="004240F9" w:rsidRPr="00145BA8" w:rsidRDefault="004240F9" w:rsidP="004240F9">
      <w:pPr>
        <w:pStyle w:val="NormalWeb"/>
        <w:rPr>
          <w:rFonts w:ascii="Segoe UI" w:hAnsi="Segoe UI" w:cs="Segoe UI"/>
          <w:sz w:val="28"/>
          <w:szCs w:val="28"/>
        </w:rPr>
      </w:pPr>
      <w:r w:rsidRPr="00C70FCF">
        <w:rPr>
          <w:rFonts w:ascii="Segoe UI" w:hAnsi="Segoe UI" w:cs="Segoe UI"/>
          <w:sz w:val="28"/>
          <w:szCs w:val="28"/>
        </w:rPr>
        <w:t xml:space="preserve">Signed: </w:t>
      </w:r>
      <w:r w:rsidR="00145BA8">
        <w:rPr>
          <w:rFonts w:ascii="Segoe UI" w:hAnsi="Segoe UI" w:cs="Segoe UI"/>
          <w:sz w:val="28"/>
          <w:szCs w:val="28"/>
        </w:rPr>
        <w:t>Chairperson</w:t>
      </w:r>
      <w:r w:rsidRPr="00C70FCF">
        <w:rPr>
          <w:rFonts w:ascii="Segoe UI" w:hAnsi="Segoe UI" w:cs="Segoe UI"/>
          <w:sz w:val="28"/>
          <w:szCs w:val="28"/>
        </w:rPr>
        <w:br/>
        <w:t xml:space="preserve">Date: </w:t>
      </w:r>
      <w:r w:rsidR="00145BA8">
        <w:rPr>
          <w:rFonts w:ascii="Segoe UI" w:hAnsi="Segoe UI" w:cs="Segoe UI"/>
          <w:sz w:val="28"/>
          <w:szCs w:val="28"/>
        </w:rPr>
        <w:t>September 2025</w:t>
      </w:r>
    </w:p>
    <w:p w14:paraId="2B8A2B74" w14:textId="3E4BC25C" w:rsidR="00C11D57" w:rsidRPr="00C70FCF" w:rsidRDefault="00C11D57" w:rsidP="004240F9">
      <w:pPr>
        <w:rPr>
          <w:rFonts w:ascii="Segoe UI" w:hAnsi="Segoe UI" w:cs="Segoe UI"/>
        </w:rPr>
      </w:pPr>
    </w:p>
    <w:sectPr w:rsidR="00C11D57" w:rsidRPr="00C70FCF"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AB610" w14:textId="77777777" w:rsidR="00E21BB5" w:rsidRDefault="00E21BB5" w:rsidP="00C50F9C">
      <w:r>
        <w:separator/>
      </w:r>
    </w:p>
  </w:endnote>
  <w:endnote w:type="continuationSeparator" w:id="0">
    <w:p w14:paraId="294E6F83" w14:textId="77777777" w:rsidR="00E21BB5" w:rsidRDefault="00E21BB5" w:rsidP="00C50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9CDC7" w14:textId="30D2597F" w:rsidR="00C50F9C" w:rsidRDefault="00C50F9C" w:rsidP="00C50F9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FDF42" w14:textId="77777777" w:rsidR="00E21BB5" w:rsidRDefault="00E21BB5" w:rsidP="00C50F9C">
      <w:r>
        <w:separator/>
      </w:r>
    </w:p>
  </w:footnote>
  <w:footnote w:type="continuationSeparator" w:id="0">
    <w:p w14:paraId="49641864" w14:textId="77777777" w:rsidR="00E21BB5" w:rsidRDefault="00E21BB5" w:rsidP="00C50F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74E6FF0"/>
    <w:multiLevelType w:val="multilevel"/>
    <w:tmpl w:val="58FA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85739E"/>
    <w:multiLevelType w:val="multilevel"/>
    <w:tmpl w:val="840E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2A2E60"/>
    <w:multiLevelType w:val="multilevel"/>
    <w:tmpl w:val="969E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98720D"/>
    <w:multiLevelType w:val="multilevel"/>
    <w:tmpl w:val="6B24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3321CB"/>
    <w:multiLevelType w:val="multilevel"/>
    <w:tmpl w:val="50CE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5E4168"/>
    <w:multiLevelType w:val="multilevel"/>
    <w:tmpl w:val="C49C2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125588"/>
    <w:multiLevelType w:val="multilevel"/>
    <w:tmpl w:val="F904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120CD0"/>
    <w:multiLevelType w:val="multilevel"/>
    <w:tmpl w:val="972C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0310389">
    <w:abstractNumId w:val="0"/>
  </w:num>
  <w:num w:numId="2" w16cid:durableId="1828858736">
    <w:abstractNumId w:val="1"/>
  </w:num>
  <w:num w:numId="3" w16cid:durableId="596980276">
    <w:abstractNumId w:val="2"/>
  </w:num>
  <w:num w:numId="4" w16cid:durableId="376978882">
    <w:abstractNumId w:val="3"/>
  </w:num>
  <w:num w:numId="5" w16cid:durableId="1797521643">
    <w:abstractNumId w:val="4"/>
  </w:num>
  <w:num w:numId="6" w16cid:durableId="1744140366">
    <w:abstractNumId w:val="5"/>
  </w:num>
  <w:num w:numId="7" w16cid:durableId="71859275">
    <w:abstractNumId w:val="6"/>
  </w:num>
  <w:num w:numId="8" w16cid:durableId="819033301">
    <w:abstractNumId w:val="7"/>
  </w:num>
  <w:num w:numId="9" w16cid:durableId="1360207258">
    <w:abstractNumId w:val="14"/>
  </w:num>
  <w:num w:numId="10" w16cid:durableId="1477606226">
    <w:abstractNumId w:val="13"/>
  </w:num>
  <w:num w:numId="11" w16cid:durableId="1109855547">
    <w:abstractNumId w:val="12"/>
  </w:num>
  <w:num w:numId="12" w16cid:durableId="2001888089">
    <w:abstractNumId w:val="11"/>
  </w:num>
  <w:num w:numId="13" w16cid:durableId="198906260">
    <w:abstractNumId w:val="8"/>
  </w:num>
  <w:num w:numId="14" w16cid:durableId="1303265751">
    <w:abstractNumId w:val="10"/>
  </w:num>
  <w:num w:numId="15" w16cid:durableId="14196687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BE7"/>
    <w:rsid w:val="00096A4A"/>
    <w:rsid w:val="00145BA8"/>
    <w:rsid w:val="00221B81"/>
    <w:rsid w:val="002C51C8"/>
    <w:rsid w:val="004240F9"/>
    <w:rsid w:val="0064046C"/>
    <w:rsid w:val="007C29E6"/>
    <w:rsid w:val="008F4BE7"/>
    <w:rsid w:val="009C6489"/>
    <w:rsid w:val="00C11D57"/>
    <w:rsid w:val="00C50F9C"/>
    <w:rsid w:val="00C70FCF"/>
    <w:rsid w:val="00D84D52"/>
    <w:rsid w:val="00E21BB5"/>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24E11D"/>
  <w15:chartTrackingRefBased/>
  <w15:docId w15:val="{142973D0-6FEE-634D-BBF9-80AC6F25F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0F9C"/>
    <w:pPr>
      <w:tabs>
        <w:tab w:val="center" w:pos="4680"/>
        <w:tab w:val="right" w:pos="9360"/>
      </w:tabs>
    </w:pPr>
  </w:style>
  <w:style w:type="character" w:customStyle="1" w:styleId="HeaderChar">
    <w:name w:val="Header Char"/>
    <w:basedOn w:val="DefaultParagraphFont"/>
    <w:link w:val="Header"/>
    <w:uiPriority w:val="99"/>
    <w:rsid w:val="00C50F9C"/>
  </w:style>
  <w:style w:type="paragraph" w:styleId="Footer">
    <w:name w:val="footer"/>
    <w:basedOn w:val="Normal"/>
    <w:link w:val="FooterChar"/>
    <w:uiPriority w:val="99"/>
    <w:unhideWhenUsed/>
    <w:rsid w:val="00C50F9C"/>
    <w:pPr>
      <w:tabs>
        <w:tab w:val="center" w:pos="4680"/>
        <w:tab w:val="right" w:pos="9360"/>
      </w:tabs>
    </w:pPr>
  </w:style>
  <w:style w:type="character" w:customStyle="1" w:styleId="FooterChar">
    <w:name w:val="Footer Char"/>
    <w:basedOn w:val="DefaultParagraphFont"/>
    <w:link w:val="Footer"/>
    <w:uiPriority w:val="99"/>
    <w:rsid w:val="00C50F9C"/>
  </w:style>
  <w:style w:type="paragraph" w:styleId="NormalWeb">
    <w:name w:val="Normal (Web)"/>
    <w:basedOn w:val="Normal"/>
    <w:uiPriority w:val="99"/>
    <w:semiHidden/>
    <w:unhideWhenUsed/>
    <w:rsid w:val="004240F9"/>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4240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906703">
      <w:bodyDiv w:val="1"/>
      <w:marLeft w:val="0"/>
      <w:marRight w:val="0"/>
      <w:marTop w:val="0"/>
      <w:marBottom w:val="0"/>
      <w:divBdr>
        <w:top w:val="none" w:sz="0" w:space="0" w:color="auto"/>
        <w:left w:val="none" w:sz="0" w:space="0" w:color="auto"/>
        <w:bottom w:val="none" w:sz="0" w:space="0" w:color="auto"/>
        <w:right w:val="none" w:sz="0" w:space="0" w:color="auto"/>
      </w:divBdr>
    </w:div>
    <w:div w:id="26195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2025-10-20T13:25:00Z</cp:lastPrinted>
  <dcterms:created xsi:type="dcterms:W3CDTF">2025-10-20T13:25:00Z</dcterms:created>
  <dcterms:modified xsi:type="dcterms:W3CDTF">2025-10-20T13:25:00Z</dcterms:modified>
</cp:coreProperties>
</file>